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77CA34F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Zawadzkie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C7DC8E4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Strzelecka 6, 47-120 Zawadzkie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524B7A1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A5281C">
        <w:rPr>
          <w:rFonts w:ascii="Cambria" w:hAnsi="Cambria" w:cs="Arial"/>
          <w:bCs/>
          <w:sz w:val="22"/>
          <w:szCs w:val="22"/>
        </w:rPr>
        <w:t>renie Nadleśnictwa Zawadzkie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D90253">
        <w:rPr>
          <w:rFonts w:ascii="Cambria" w:hAnsi="Cambria" w:cs="Arial"/>
          <w:b/>
          <w:sz w:val="22"/>
          <w:szCs w:val="22"/>
        </w:rPr>
        <w:t xml:space="preserve">Pakiet </w:t>
      </w:r>
      <w:r w:rsidR="00651D71">
        <w:rPr>
          <w:rFonts w:ascii="Cambria" w:hAnsi="Cambria" w:cs="Arial"/>
          <w:b/>
          <w:sz w:val="22"/>
          <w:szCs w:val="22"/>
        </w:rPr>
        <w:t>III (03.L.04/05)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5721EB1D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B458B28" w14:textId="77777777" w:rsidR="00D90253" w:rsidRPr="00D16198" w:rsidRDefault="00D90253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9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88"/>
        <w:gridCol w:w="1517"/>
        <w:gridCol w:w="3999"/>
        <w:gridCol w:w="830"/>
        <w:gridCol w:w="1187"/>
        <w:gridCol w:w="1426"/>
        <w:gridCol w:w="1382"/>
        <w:gridCol w:w="857"/>
        <w:gridCol w:w="1104"/>
        <w:gridCol w:w="980"/>
        <w:gridCol w:w="380"/>
      </w:tblGrid>
      <w:tr w:rsidR="00D90253" w:rsidRPr="00D90253" w14:paraId="59AE52C1" w14:textId="77777777" w:rsidTr="00D90253">
        <w:trPr>
          <w:trHeight w:val="363"/>
        </w:trPr>
        <w:tc>
          <w:tcPr>
            <w:tcW w:w="135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BA9FB3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6C80A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0512C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19221632" w14:textId="77777777" w:rsidTr="00D90253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A996A0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0429CD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C487B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978D90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1EA07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FF805A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EBC53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FA1551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1096B2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722C70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1FB59A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86CAE2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1BD36539" w14:textId="77777777" w:rsidTr="00D90253">
        <w:trPr>
          <w:trHeight w:val="1032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4BBA4AB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4D0299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0D75B2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0D1630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BCFE3C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162E48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9E5B33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C19D45F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5F5169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67106D6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920010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90253" w:rsidRPr="00D90253" w14:paraId="797A7FAE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DEF7B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D2610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E0335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81D56A2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91652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E1B2D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4 005,00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97257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844E9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C70DC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697EB7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2EF504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1E333FF5" w14:textId="77777777" w:rsidTr="00D90253">
        <w:trPr>
          <w:trHeight w:val="63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811F42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991A4A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9277B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0700A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B17683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1C69FD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1AE60D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F86413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2427B5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143FCA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E01E1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EF664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57921979" w14:textId="77777777" w:rsidTr="00D90253">
        <w:trPr>
          <w:trHeight w:val="363"/>
        </w:trPr>
        <w:tc>
          <w:tcPr>
            <w:tcW w:w="135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F295A3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76E35E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FD82D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61115363" w14:textId="77777777" w:rsidTr="00D90253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E811D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0171F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7E238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25526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D7E06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C8FA8D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40EE5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03F710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2A05E5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30D6F1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B2B09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2D9747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54973F0B" w14:textId="77777777" w:rsidTr="00D90253">
        <w:trPr>
          <w:trHeight w:val="10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70B8D99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E7FC9B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76A98A6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F6ED51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9F0F94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C987F59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15A4FB9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0B1569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E544F74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378D22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D2236A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90253" w:rsidRPr="00D90253" w14:paraId="07096382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5A607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32818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A0E86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700534A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882D99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4A403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6 444,00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8D6A1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2B1F5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5D13B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C8EF53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9227B0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2113D640" w14:textId="77777777" w:rsidTr="00D90253">
        <w:trPr>
          <w:trHeight w:val="63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3B1A2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678FF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0B580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3D58E3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87F3F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A78CC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D132F7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9D2B2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8DA06E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508250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A415B3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E1374F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7713B8E4" w14:textId="77777777" w:rsidTr="00D90253">
        <w:trPr>
          <w:trHeight w:val="363"/>
        </w:trPr>
        <w:tc>
          <w:tcPr>
            <w:tcW w:w="135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10F152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ABC3C7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8262C2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2FC9DF8C" w14:textId="77777777" w:rsidTr="00D90253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A8EBF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70C37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084FB3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E67632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5132D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18DB7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A85140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41E91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987705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1AB5D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BF97D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318BB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0B506E87" w14:textId="77777777" w:rsidTr="00D90253">
        <w:trPr>
          <w:trHeight w:val="1056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6E91BF3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860C9FD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431CD3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59BB7A9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1E1BD1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C1EF384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A70ED96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9577D3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C6B8C36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4EEB64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4D49B24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90253" w:rsidRPr="00D90253" w14:paraId="14F4BB6F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ACD83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F0293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69543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7D138F2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8269C4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20537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2 003,00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2F4FE7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192FE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507D3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E0E3B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8D1F40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6051C4FA" w14:textId="77777777" w:rsidTr="00D90253">
        <w:trPr>
          <w:trHeight w:val="63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C75B5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087737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D26BE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8308C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F4EEDE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7CB18F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B49EF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43C97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94C29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FA8F20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5177CD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6D974A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06463AB5" w14:textId="77777777" w:rsidTr="00D90253">
        <w:trPr>
          <w:trHeight w:val="363"/>
        </w:trPr>
        <w:tc>
          <w:tcPr>
            <w:tcW w:w="135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BFEA105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741815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CC9A3F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2C66308B" w14:textId="77777777" w:rsidTr="00D90253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46E0B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2861DD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3F45C2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6401AA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A0969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BE3C22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15A1F1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F2803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2E1D92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311E1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5D219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DE7CC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3B4D8DE1" w14:textId="77777777" w:rsidTr="00D90253">
        <w:trPr>
          <w:trHeight w:val="1068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6761123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20406DF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F88526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BCE3EDD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24E916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B2C220F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72381E6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83B367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2A61C6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99C375D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904E18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90253" w:rsidRPr="00D90253" w14:paraId="211F1525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48B84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D300F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D9F1C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61C5F0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75F77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A46AD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1 292,00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A3EB03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7BA650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A804D4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CE3AF0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B8083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3B6FBFE5" w14:textId="77777777" w:rsidTr="00D90253">
        <w:trPr>
          <w:trHeight w:val="18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7B0203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08F133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1A0FA3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D6BF7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7B7371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08BFFE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BA5C8D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7D4892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55B71F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5EEEF0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013C6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767B9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35844855" w14:textId="77777777" w:rsidTr="00D90253">
        <w:trPr>
          <w:trHeight w:val="1152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49219A0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91E85E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30327A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B15623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E651644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714238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AA35FB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89AA98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0663134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B7A6239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116DF6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90253" w:rsidRPr="00D90253" w14:paraId="7E8A61A2" w14:textId="77777777" w:rsidTr="00D90253">
        <w:trPr>
          <w:trHeight w:val="90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2ED7B24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3DF3FF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6A6797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B8FB38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sz w:val="18"/>
                <w:szCs w:val="18"/>
                <w:lang w:eastAsia="pl-PL"/>
              </w:rPr>
              <w:t>Podwóz drewna do 1000 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2E763A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1E742F5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0006E7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B99E32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9AC43F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0B8D4D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6DCA221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</w:tr>
      <w:tr w:rsidR="00D90253" w:rsidRPr="00D90253" w14:paraId="72DEC3DB" w14:textId="77777777" w:rsidTr="00D90253">
        <w:trPr>
          <w:trHeight w:val="777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D0742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057A4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2FC0E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08BEC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8BB61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D5ED2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16,55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F86FC7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E4E12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9EC0C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55844E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C1762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40EAC579" w14:textId="77777777" w:rsidTr="00D90253">
        <w:trPr>
          <w:trHeight w:val="5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0C94E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B954E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FC27B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 MECH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C8BAD7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wywożenie pozostałości drzewnych (ciągnikiem)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8A3A8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F3D210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CE902C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7DB217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25E87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54A580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5E1223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692C4CAC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A6771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32A549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FBC0C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41E80C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3F5C6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C812BE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83AF2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E36AD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86CE1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9D183B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B75B0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78DC5111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864B9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0F737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CC92BD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4262A95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3C92BD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D612C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43,60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9A7BD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8E8987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3EDB6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73022F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27BF2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4C835161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1EF196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26DD7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09D24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AD4B74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88BFB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2FB8E7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26,44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D5658F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A61184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FAC46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4C8565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A64A74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396C81B1" w14:textId="77777777" w:rsidTr="00D90253">
        <w:trPr>
          <w:trHeight w:val="5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D5DF36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E106CF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CF3E7F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39D3506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080B7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AB9384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4701E5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20B15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3F457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58ECA8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7B976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5B695DC7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B8488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C34C1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4B018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D862C20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57952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02B91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84583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39F9AC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2C0956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6EF785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1A638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34D00CE3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3F8CE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0CA20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B0BDFD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SIEW-RCP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775456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ciągły, przerywany lub kupkowy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F4B75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298706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17,75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2DE0E5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19AAC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BA4CD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21DFAB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8E729F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665E4C0E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8B331D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34A06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FB349D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41E3BBB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E666D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038A17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87,02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D55B3C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1A068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7A55D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3D0F3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7DD4E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4F7AAB1E" w14:textId="77777777" w:rsidTr="00D90253">
        <w:trPr>
          <w:trHeight w:val="5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98AB9F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FCDA3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4D2A14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3542BE3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248F8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A26B96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37,33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06088C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82BF65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F56C0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3EC07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6B0A66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208028C7" w14:textId="77777777" w:rsidTr="00D90253">
        <w:trPr>
          <w:trHeight w:val="5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03835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D2EB4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99365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7C5C9B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D8813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E11D7B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8,70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34A1A6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2A05F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34ACF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DBD1CC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0C720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10D75BE7" w14:textId="77777777" w:rsidTr="00D90253">
        <w:trPr>
          <w:trHeight w:val="5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A91BC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9B980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25272D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55CDE3D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C68B6D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DF9018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A7A4BE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67AD18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6841A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AC1B28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9AA5CC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06E2E48D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ED69C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FF243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1C818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A12EE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91CD4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7D09CF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7,21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EE556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4FB03B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28907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3BE91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693353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344E11F3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66B03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821FC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09857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252B360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B82EB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E5B95E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25,64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05012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0ACD66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76A8C9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35DB9F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3729DE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0C3C1D4F" w14:textId="77777777" w:rsidTr="00D90253">
        <w:trPr>
          <w:trHeight w:val="5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136B2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0167E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FC6C2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CCED0F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336CA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DCCD43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18,21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BB67D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8AAD04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1C687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E07A4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C059A7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0B77C7D8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3D17A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C1EF4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04A5C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B594F6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475F5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221074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DE2FA5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D6B04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3627E6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A5B005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5E874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6DC2BA47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3A6D6F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84E52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5730D4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9F908EF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D8A37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03388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9CBDBB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27803C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6F3459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37F6C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03E05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2D30D8DB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7130F9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70B1F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687E6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CC683FF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C29F2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60B35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745,00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CD33E0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4BEA5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6A273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6FE68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EC096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72334099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FC24BF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1A8F6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FC17FF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0314051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7D437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92C0A4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F5303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468EC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DF82D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AB4E3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E390B4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60CFEABB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422D69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D4EA7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3492F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EF76B4A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DBFA5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20544B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5,20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4E95FE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DCF576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C16E9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BC253F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ED909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1B15AD34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6D02E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14C17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4DD30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7A4CE1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83247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19E5F4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369,00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97B8D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9B5CA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3E949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D72C7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D283C4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55FFC89A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A263C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DBAD5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96358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890621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101BB2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03417F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F48A1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617B5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C608F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53647E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43116A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53700907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BFA58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3DB68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9069B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C34FB1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92224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3A1E7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AE9950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3C57BF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FF116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4A8BA8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DC889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1B9002E9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17300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9A584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389C0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2C7112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EA308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5494B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81,00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9287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F30340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D07EC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9D3C1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16177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3F2A77F3" w14:textId="77777777" w:rsidTr="00D90253">
        <w:trPr>
          <w:trHeight w:val="5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CC6FB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E6E63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19EBD9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979BBF3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2C242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72F170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745,00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A51B73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1AC25F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9FAE2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E9AAF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50D5E5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10001062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48833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DF8C76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1C416B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5066257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F76D7D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300BA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3B1AAB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7B0F24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00A15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3B12A0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46538C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121CB7DE" w14:textId="77777777" w:rsidTr="00D90253">
        <w:trPr>
          <w:trHeight w:val="5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813001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1B7D3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A07623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BE0E28C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5FF9C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FE87A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A6361C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768500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D906A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E0EA3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87217F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613F25B7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C671FF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10463D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635CB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FE8A80E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83F72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AE6E3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763,00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C7DB6C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39A018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BF8034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A6094F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BFDAF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735CFE3D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96D956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1C9BC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8FD09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8431C41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9FE82A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9A8B7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E45561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AC3039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C2C735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61278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372A42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5F08F343" w14:textId="77777777" w:rsidTr="00D90253">
        <w:trPr>
          <w:trHeight w:val="39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926950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DF0557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DCCE4C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7E2FE7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4918A8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43E7C8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1FBC27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81C523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74A68E" w14:textId="77777777" w:rsidR="00D90253" w:rsidRPr="00D90253" w:rsidRDefault="00D90253" w:rsidP="00D90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26836F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8CF7BD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243E8C4E" w14:textId="77777777" w:rsidTr="00D90253">
        <w:trPr>
          <w:trHeight w:val="648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6936DD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6AC135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82F115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67A2E0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E022BE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A1DC24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873A81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DC303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32A783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513E41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CE3281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747879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0253" w:rsidRPr="00D90253" w14:paraId="06322A50" w14:textId="77777777" w:rsidTr="00D90253">
        <w:trPr>
          <w:trHeight w:val="426"/>
        </w:trPr>
        <w:tc>
          <w:tcPr>
            <w:tcW w:w="6784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E9957B8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14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6D6FB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D90253" w:rsidRPr="00D90253" w14:paraId="52E627B9" w14:textId="77777777" w:rsidTr="00D90253">
        <w:trPr>
          <w:trHeight w:val="426"/>
        </w:trPr>
        <w:tc>
          <w:tcPr>
            <w:tcW w:w="6784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D8DEB58" w14:textId="77777777" w:rsidR="00D90253" w:rsidRPr="00D90253" w:rsidRDefault="00D90253" w:rsidP="00D9025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90253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14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588A7638" w14:textId="77777777" w:rsidR="00D90253" w:rsidRPr="00D90253" w:rsidRDefault="00D90253" w:rsidP="00D90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0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FBD4E4B" w14:textId="6B81FADE" w:rsidR="001E6C0A" w:rsidRDefault="001E6C0A" w:rsidP="00D90253">
      <w:pPr>
        <w:spacing w:before="120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2AE1EDCD" w14:textId="77777777" w:rsidR="00D90253" w:rsidRDefault="00D90253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A6FF2E" w14:textId="599E59A5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386CA9AA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BB5B095" w14:textId="44440518" w:rsidR="00D90253" w:rsidRDefault="00D90253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00842FB5" w14:textId="6A26D8E4" w:rsidR="00D90253" w:rsidRDefault="00D90253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6F5B8E20" w14:textId="77777777" w:rsidR="00D90253" w:rsidRPr="001F1F09" w:rsidRDefault="00D90253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C8CAF" w14:textId="77777777" w:rsidR="00FA1812" w:rsidRDefault="00FA1812">
      <w:r>
        <w:separator/>
      </w:r>
    </w:p>
  </w:endnote>
  <w:endnote w:type="continuationSeparator" w:id="0">
    <w:p w14:paraId="5C14AA78" w14:textId="77777777" w:rsidR="00FA1812" w:rsidRDefault="00FA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498D649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5281C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2BC47" w14:textId="77777777" w:rsidR="00FA1812" w:rsidRDefault="00FA1812">
      <w:r>
        <w:separator/>
      </w:r>
    </w:p>
  </w:footnote>
  <w:footnote w:type="continuationSeparator" w:id="0">
    <w:p w14:paraId="122C0FF7" w14:textId="77777777" w:rsidR="00FA1812" w:rsidRDefault="00FA1812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54366815">
    <w:abstractNumId w:val="2"/>
  </w:num>
  <w:num w:numId="2" w16cid:durableId="1520317396">
    <w:abstractNumId w:val="9"/>
  </w:num>
  <w:num w:numId="3" w16cid:durableId="1631520864">
    <w:abstractNumId w:val="10"/>
  </w:num>
  <w:num w:numId="4" w16cid:durableId="166022647">
    <w:abstractNumId w:val="128"/>
  </w:num>
  <w:num w:numId="5" w16cid:durableId="1174345156">
    <w:abstractNumId w:val="107"/>
  </w:num>
  <w:num w:numId="6" w16cid:durableId="712727302">
    <w:abstractNumId w:val="118"/>
  </w:num>
  <w:num w:numId="7" w16cid:durableId="1089542327">
    <w:abstractNumId w:val="60"/>
  </w:num>
  <w:num w:numId="8" w16cid:durableId="1905142020">
    <w:abstractNumId w:val="88"/>
  </w:num>
  <w:num w:numId="9" w16cid:durableId="803695483">
    <w:abstractNumId w:val="63"/>
  </w:num>
  <w:num w:numId="10" w16cid:durableId="220137410">
    <w:abstractNumId w:val="0"/>
  </w:num>
  <w:num w:numId="11" w16cid:durableId="1328559775">
    <w:abstractNumId w:val="91"/>
  </w:num>
  <w:num w:numId="12" w16cid:durableId="333997167">
    <w:abstractNumId w:val="84"/>
  </w:num>
  <w:num w:numId="13" w16cid:durableId="136533182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19194379">
    <w:abstractNumId w:val="120"/>
    <w:lvlOverride w:ilvl="0">
      <w:startOverride w:val="1"/>
    </w:lvlOverride>
  </w:num>
  <w:num w:numId="15" w16cid:durableId="675889311">
    <w:abstractNumId w:val="109"/>
    <w:lvlOverride w:ilvl="0">
      <w:startOverride w:val="1"/>
    </w:lvlOverride>
  </w:num>
  <w:num w:numId="16" w16cid:durableId="772634380">
    <w:abstractNumId w:val="87"/>
    <w:lvlOverride w:ilvl="0">
      <w:startOverride w:val="1"/>
    </w:lvlOverride>
  </w:num>
  <w:num w:numId="17" w16cid:durableId="753209491">
    <w:abstractNumId w:val="109"/>
  </w:num>
  <w:num w:numId="18" w16cid:durableId="92172675">
    <w:abstractNumId w:val="87"/>
  </w:num>
  <w:num w:numId="19" w16cid:durableId="460921741">
    <w:abstractNumId w:val="57"/>
  </w:num>
  <w:num w:numId="20" w16cid:durableId="1680888000">
    <w:abstractNumId w:val="101"/>
  </w:num>
  <w:num w:numId="21" w16cid:durableId="837768677">
    <w:abstractNumId w:val="41"/>
  </w:num>
  <w:num w:numId="22" w16cid:durableId="2051759856">
    <w:abstractNumId w:val="69"/>
  </w:num>
  <w:num w:numId="23" w16cid:durableId="2052419510">
    <w:abstractNumId w:val="58"/>
  </w:num>
  <w:num w:numId="24" w16cid:durableId="1224414638">
    <w:abstractNumId w:val="104"/>
  </w:num>
  <w:num w:numId="25" w16cid:durableId="189492341">
    <w:abstractNumId w:val="122"/>
  </w:num>
  <w:num w:numId="26" w16cid:durableId="2100054523">
    <w:abstractNumId w:val="36"/>
  </w:num>
  <w:num w:numId="27" w16cid:durableId="531726019">
    <w:abstractNumId w:val="94"/>
  </w:num>
  <w:num w:numId="28" w16cid:durableId="2057311643">
    <w:abstractNumId w:val="39"/>
  </w:num>
  <w:num w:numId="29" w16cid:durableId="1565143947">
    <w:abstractNumId w:val="116"/>
  </w:num>
  <w:num w:numId="30" w16cid:durableId="22562309">
    <w:abstractNumId w:val="106"/>
  </w:num>
  <w:num w:numId="31" w16cid:durableId="647174409">
    <w:abstractNumId w:val="111"/>
  </w:num>
  <w:num w:numId="32" w16cid:durableId="505099537">
    <w:abstractNumId w:val="85"/>
  </w:num>
  <w:num w:numId="33" w16cid:durableId="1336959479">
    <w:abstractNumId w:val="78"/>
  </w:num>
  <w:num w:numId="34" w16cid:durableId="1864397421">
    <w:abstractNumId w:val="98"/>
  </w:num>
  <w:num w:numId="35" w16cid:durableId="900020777">
    <w:abstractNumId w:val="71"/>
  </w:num>
  <w:num w:numId="36" w16cid:durableId="407271088">
    <w:abstractNumId w:val="142"/>
  </w:num>
  <w:num w:numId="37" w16cid:durableId="1019046451">
    <w:abstractNumId w:val="77"/>
  </w:num>
  <w:num w:numId="38" w16cid:durableId="23605714">
    <w:abstractNumId w:val="37"/>
  </w:num>
  <w:num w:numId="39" w16cid:durableId="1602950325">
    <w:abstractNumId w:val="133"/>
  </w:num>
  <w:num w:numId="40" w16cid:durableId="1088696800">
    <w:abstractNumId w:val="127"/>
  </w:num>
  <w:num w:numId="41" w16cid:durableId="232395172">
    <w:abstractNumId w:val="119"/>
  </w:num>
  <w:num w:numId="42" w16cid:durableId="2053843266">
    <w:abstractNumId w:val="49"/>
  </w:num>
  <w:num w:numId="43" w16cid:durableId="2065256772">
    <w:abstractNumId w:val="80"/>
  </w:num>
  <w:num w:numId="44" w16cid:durableId="491720214">
    <w:abstractNumId w:val="55"/>
  </w:num>
  <w:num w:numId="45" w16cid:durableId="1281690587">
    <w:abstractNumId w:val="134"/>
  </w:num>
  <w:num w:numId="46" w16cid:durableId="1820531760">
    <w:abstractNumId w:val="8"/>
  </w:num>
  <w:num w:numId="47" w16cid:durableId="35009342">
    <w:abstractNumId w:val="11"/>
  </w:num>
  <w:num w:numId="48" w16cid:durableId="270287670">
    <w:abstractNumId w:val="12"/>
  </w:num>
  <w:num w:numId="49" w16cid:durableId="1111164009">
    <w:abstractNumId w:val="15"/>
  </w:num>
  <w:num w:numId="50" w16cid:durableId="294717583">
    <w:abstractNumId w:val="18"/>
  </w:num>
  <w:num w:numId="51" w16cid:durableId="649750888">
    <w:abstractNumId w:val="20"/>
  </w:num>
  <w:num w:numId="52" w16cid:durableId="123087582">
    <w:abstractNumId w:val="21"/>
  </w:num>
  <w:num w:numId="53" w16cid:durableId="599606231">
    <w:abstractNumId w:val="24"/>
  </w:num>
  <w:num w:numId="54" w16cid:durableId="372192045">
    <w:abstractNumId w:val="25"/>
  </w:num>
  <w:num w:numId="55" w16cid:durableId="286934224">
    <w:abstractNumId w:val="26"/>
  </w:num>
  <w:num w:numId="56" w16cid:durableId="24142992">
    <w:abstractNumId w:val="27"/>
  </w:num>
  <w:num w:numId="57" w16cid:durableId="1000304784">
    <w:abstractNumId w:val="28"/>
  </w:num>
  <w:num w:numId="58" w16cid:durableId="358818733">
    <w:abstractNumId w:val="29"/>
  </w:num>
  <w:num w:numId="59" w16cid:durableId="1315597145">
    <w:abstractNumId w:val="30"/>
  </w:num>
  <w:num w:numId="60" w16cid:durableId="505435787">
    <w:abstractNumId w:val="31"/>
  </w:num>
  <w:num w:numId="61" w16cid:durableId="444279093">
    <w:abstractNumId w:val="32"/>
  </w:num>
  <w:num w:numId="62" w16cid:durableId="1556770274">
    <w:abstractNumId w:val="33"/>
  </w:num>
  <w:num w:numId="63" w16cid:durableId="1756513465">
    <w:abstractNumId w:val="34"/>
  </w:num>
  <w:num w:numId="64" w16cid:durableId="1617371818">
    <w:abstractNumId w:val="102"/>
  </w:num>
  <w:num w:numId="65" w16cid:durableId="1156804495">
    <w:abstractNumId w:val="68"/>
  </w:num>
  <w:num w:numId="66" w16cid:durableId="1230533895">
    <w:abstractNumId w:val="72"/>
  </w:num>
  <w:num w:numId="67" w16cid:durableId="1756129800">
    <w:abstractNumId w:val="105"/>
  </w:num>
  <w:num w:numId="68" w16cid:durableId="1406415630">
    <w:abstractNumId w:val="47"/>
  </w:num>
  <w:num w:numId="69" w16cid:durableId="765930918">
    <w:abstractNumId w:val="139"/>
  </w:num>
  <w:num w:numId="70" w16cid:durableId="1700813542">
    <w:abstractNumId w:val="138"/>
  </w:num>
  <w:num w:numId="71" w16cid:durableId="1203052116">
    <w:abstractNumId w:val="89"/>
  </w:num>
  <w:num w:numId="72" w16cid:durableId="1506703408">
    <w:abstractNumId w:val="79"/>
  </w:num>
  <w:num w:numId="73" w16cid:durableId="1657491592">
    <w:abstractNumId w:val="82"/>
  </w:num>
  <w:num w:numId="74" w16cid:durableId="1116679743">
    <w:abstractNumId w:val="65"/>
  </w:num>
  <w:num w:numId="75" w16cid:durableId="299727523">
    <w:abstractNumId w:val="70"/>
  </w:num>
  <w:num w:numId="76" w16cid:durableId="419445756">
    <w:abstractNumId w:val="115"/>
  </w:num>
  <w:num w:numId="77" w16cid:durableId="1979845892">
    <w:abstractNumId w:val="97"/>
  </w:num>
  <w:num w:numId="78" w16cid:durableId="713427089">
    <w:abstractNumId w:val="141"/>
  </w:num>
  <w:num w:numId="79" w16cid:durableId="1580866833">
    <w:abstractNumId w:val="130"/>
  </w:num>
  <w:num w:numId="80" w16cid:durableId="2015188419">
    <w:abstractNumId w:val="108"/>
  </w:num>
  <w:num w:numId="81" w16cid:durableId="1396507662">
    <w:abstractNumId w:val="117"/>
  </w:num>
  <w:num w:numId="82" w16cid:durableId="422531018">
    <w:abstractNumId w:val="140"/>
  </w:num>
  <w:num w:numId="83" w16cid:durableId="1582326420">
    <w:abstractNumId w:val="81"/>
  </w:num>
  <w:num w:numId="84" w16cid:durableId="1609046096">
    <w:abstractNumId w:val="103"/>
  </w:num>
  <w:num w:numId="85" w16cid:durableId="10618317">
    <w:abstractNumId w:val="93"/>
  </w:num>
  <w:num w:numId="86" w16cid:durableId="2023775698">
    <w:abstractNumId w:val="92"/>
  </w:num>
  <w:num w:numId="87" w16cid:durableId="1606306646">
    <w:abstractNumId w:val="136"/>
  </w:num>
  <w:num w:numId="88" w16cid:durableId="1779986033">
    <w:abstractNumId w:val="54"/>
  </w:num>
  <w:num w:numId="89" w16cid:durableId="291330944">
    <w:abstractNumId w:val="67"/>
  </w:num>
  <w:num w:numId="90" w16cid:durableId="1819956286">
    <w:abstractNumId w:val="96"/>
  </w:num>
  <w:num w:numId="91" w16cid:durableId="2050299420">
    <w:abstractNumId w:val="56"/>
  </w:num>
  <w:num w:numId="92" w16cid:durableId="1022320462">
    <w:abstractNumId w:val="74"/>
  </w:num>
  <w:num w:numId="93" w16cid:durableId="1171140703">
    <w:abstractNumId w:val="64"/>
  </w:num>
  <w:num w:numId="94" w16cid:durableId="1934623313">
    <w:abstractNumId w:val="40"/>
  </w:num>
  <w:num w:numId="95" w16cid:durableId="1356618904">
    <w:abstractNumId w:val="125"/>
  </w:num>
  <w:num w:numId="96" w16cid:durableId="1422411270">
    <w:abstractNumId w:val="110"/>
  </w:num>
  <w:num w:numId="97" w16cid:durableId="163715869">
    <w:abstractNumId w:val="73"/>
  </w:num>
  <w:num w:numId="98" w16cid:durableId="2122645619">
    <w:abstractNumId w:val="59"/>
  </w:num>
  <w:num w:numId="99" w16cid:durableId="1761637070">
    <w:abstractNumId w:val="75"/>
  </w:num>
  <w:num w:numId="100" w16cid:durableId="1227953050">
    <w:abstractNumId w:val="124"/>
  </w:num>
  <w:num w:numId="101" w16cid:durableId="1857309332">
    <w:abstractNumId w:val="137"/>
  </w:num>
  <w:num w:numId="102" w16cid:durableId="1282224440">
    <w:abstractNumId w:val="121"/>
  </w:num>
  <w:num w:numId="103" w16cid:durableId="1766031235">
    <w:abstractNumId w:val="114"/>
  </w:num>
  <w:num w:numId="104" w16cid:durableId="36901399">
    <w:abstractNumId w:val="90"/>
  </w:num>
  <w:num w:numId="105" w16cid:durableId="1446340282">
    <w:abstractNumId w:val="48"/>
  </w:num>
  <w:num w:numId="106" w16cid:durableId="242299868">
    <w:abstractNumId w:val="112"/>
  </w:num>
  <w:num w:numId="107" w16cid:durableId="1116830730">
    <w:abstractNumId w:val="38"/>
  </w:num>
  <w:num w:numId="108" w16cid:durableId="1818062827">
    <w:abstractNumId w:val="52"/>
  </w:num>
  <w:num w:numId="109" w16cid:durableId="56099947">
    <w:abstractNumId w:val="42"/>
  </w:num>
  <w:num w:numId="110" w16cid:durableId="281503148">
    <w:abstractNumId w:val="135"/>
  </w:num>
  <w:num w:numId="111" w16cid:durableId="816915769">
    <w:abstractNumId w:val="99"/>
  </w:num>
  <w:num w:numId="112" w16cid:durableId="589237857">
    <w:abstractNumId w:val="62"/>
  </w:num>
  <w:num w:numId="113" w16cid:durableId="1024944232">
    <w:abstractNumId w:val="113"/>
  </w:num>
  <w:num w:numId="114" w16cid:durableId="1576814468">
    <w:abstractNumId w:val="126"/>
  </w:num>
  <w:num w:numId="115" w16cid:durableId="1875850688">
    <w:abstractNumId w:val="46"/>
  </w:num>
  <w:num w:numId="116" w16cid:durableId="1849708827">
    <w:abstractNumId w:val="100"/>
  </w:num>
  <w:num w:numId="117" w16cid:durableId="1036278534">
    <w:abstractNumId w:val="44"/>
  </w:num>
  <w:num w:numId="118" w16cid:durableId="1628773948">
    <w:abstractNumId w:val="131"/>
  </w:num>
  <w:num w:numId="119" w16cid:durableId="163937750">
    <w:abstractNumId w:val="51"/>
  </w:num>
  <w:num w:numId="120" w16cid:durableId="1038242119">
    <w:abstractNumId w:val="1"/>
  </w:num>
  <w:num w:numId="121" w16cid:durableId="256644258">
    <w:abstractNumId w:val="3"/>
  </w:num>
  <w:num w:numId="122" w16cid:durableId="1951039276">
    <w:abstractNumId w:val="83"/>
  </w:num>
  <w:num w:numId="123" w16cid:durableId="1658995740">
    <w:abstractNumId w:val="86"/>
  </w:num>
  <w:num w:numId="124" w16cid:durableId="896281139">
    <w:abstractNumId w:val="132"/>
  </w:num>
  <w:num w:numId="125" w16cid:durableId="716468810">
    <w:abstractNumId w:val="53"/>
  </w:num>
  <w:num w:numId="126" w16cid:durableId="342587155">
    <w:abstractNumId w:val="43"/>
  </w:num>
  <w:num w:numId="127" w16cid:durableId="262153437">
    <w:abstractNumId w:val="50"/>
  </w:num>
  <w:num w:numId="128" w16cid:durableId="1911844474">
    <w:abstractNumId w:val="66"/>
  </w:num>
  <w:num w:numId="129" w16cid:durableId="1916088643">
    <w:abstractNumId w:val="45"/>
  </w:num>
  <w:num w:numId="130" w16cid:durableId="623928099">
    <w:abstractNumId w:val="129"/>
  </w:num>
  <w:num w:numId="131" w16cid:durableId="546378642">
    <w:abstractNumId w:val="123"/>
  </w:num>
  <w:num w:numId="132" w16cid:durableId="1184904078">
    <w:abstractNumId w:val="95"/>
  </w:num>
  <w:num w:numId="133" w16cid:durableId="1207717771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1D71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1347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281C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0253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67F3C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1812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24D87-5BE3-47F9-9ED2-8CA3DF07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1719</Words>
  <Characters>10319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Agnieszka Jamrozik</cp:lastModifiedBy>
  <cp:revision>3</cp:revision>
  <cp:lastPrinted>2022-06-27T10:12:00Z</cp:lastPrinted>
  <dcterms:created xsi:type="dcterms:W3CDTF">2022-11-09T06:38:00Z</dcterms:created>
  <dcterms:modified xsi:type="dcterms:W3CDTF">2022-12-15T09:06:00Z</dcterms:modified>
</cp:coreProperties>
</file>